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C8963A0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01</w:t>
      </w:r>
      <w:r w:rsidR="00343FC6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38C2DD70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343FC6" w:rsidRPr="002A6C9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https://zakazky.zcu.cz/contract_display_4575.html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2D445E4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43FC6">
        <w:rPr>
          <w:rFonts w:ascii="Garamond" w:hAnsi="Garamond" w:cs="Arial"/>
          <w:sz w:val="22"/>
          <w:szCs w:val="22"/>
        </w:rPr>
        <w:t>25</w:t>
      </w:r>
      <w:r w:rsidR="00525873">
        <w:rPr>
          <w:rFonts w:ascii="Garamond" w:hAnsi="Garamond" w:cs="Arial"/>
          <w:sz w:val="22"/>
          <w:szCs w:val="22"/>
        </w:rPr>
        <w:t>.05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09:00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779F13F0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 xml:space="preserve">že výrobky splňují požadavky zadavatele uvedené v čl. 13.2 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>této Výzvy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295ECB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295ECB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28228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6FB16C" w16cid:durableId="240EDAEA"/>
  <w16cid:commentId w16cid:paraId="739E8CBF" w16cid:durableId="240ED900"/>
  <w16cid:commentId w16cid:paraId="2AE93A0B" w16cid:durableId="240ED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8553B" w14:textId="77777777" w:rsidR="00DA79BF" w:rsidRDefault="00DA79BF" w:rsidP="00795AAC">
      <w:r>
        <w:separator/>
      </w:r>
    </w:p>
  </w:endnote>
  <w:endnote w:type="continuationSeparator" w:id="0">
    <w:p w14:paraId="553DFBD1" w14:textId="77777777" w:rsidR="00DA79BF" w:rsidRDefault="00DA79B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43FC6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43FC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5B8C1" w14:textId="77777777" w:rsidR="00DA79BF" w:rsidRDefault="00DA79BF" w:rsidP="00795AAC">
      <w:r>
        <w:separator/>
      </w:r>
    </w:p>
  </w:footnote>
  <w:footnote w:type="continuationSeparator" w:id="0">
    <w:p w14:paraId="764DB1F7" w14:textId="77777777" w:rsidR="00DA79BF" w:rsidRDefault="00DA79B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43FC6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6DBB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1437D"/>
    <w:rsid w:val="0082179D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575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42+EGdFg45lDE45h+UpSVhNEbNY=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RBUrbnGetBOs/F0Mw84CloGOJv0=</DigestValue>
    </Reference>
  </SignedInfo>
  <SignatureValue>JQH2LtSfY3IBcpssOQo7whyHN8/+Ja11j6dFeD+0ZKyx9J2wDk81tnCubLPd1huTTaZZWd2nk4jW
jW7r0EXuF/xjsmexDtocyhOVR1F5Lh9PWOCqPf56g42VdQ8mfmc5zeE4dcCodBKPVX9Tlpo5+Z5U
tyQMhyEMae6qji/eFSYgOoeuf/XbG+iqwbroseC03uz+ylf1x071eOlF0ohXekWV5XtI+nT/7RS0
tIo45bP6QOy0qbjFG3rOFcm7ZnnfJYyYoI6s3F6ewH3LWMVVVE3ujK2RUd6QSUqDsBaAqbYmF8v7
tWnYgQn76x6CGgBUIl5yxAbPbnqOdql04or/dw==</SignatureValue>
  <KeyInfo>
    <X509Data>
      <X509Certificate>MIIImjCCBoKgAwIBAgIEAVWYHjANBgkqhkiG9w0BAQsFADBpMQswCQYDVQQGEwJDWjEXMBUGA1UE
YRMOTlRSQ1otNDcxMTQ5ODMxHTAbBgNVBAoMFMSMZXNrw6EgcG/FoXRhLCBzLnAuMSIwIAYDVQQD
ExlQb3N0U2lnbnVtIFF1YWxpZmllZCBDQSA0MB4XDTIxMDUwMzA4MTUyMloXDTIyMDUyMzA4MTUy
MlowgesxCzAJBgNVBAYTAkNaMRcwFQYDVQRhEw5OVFJDWi00OTc3NzUxMzEqMCgGA1UECgwhWsOh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BAwTCHJlZmVyZW50MIIBIjANBgkqhkiG9w0BAQEFAAOCAQ8AMIIBCgKCAQEA3QtDwqXo304zPCyr
Dy7gadqYgaQosRWDI0h7StNrfh7BRaYVaUKzK8q4gHcbFWIjhGc0b6wwqhEua2Gu8r32+3ZEKIPQ
/8N4Td4az0wDDZXUrsdnUaIFVlWFtQWHC+vpsxCi4IONpq/8ovt4ypDibGZU4XoEKq/v1m5MmSSV
DSSaM8W7lxgFeTT1G0MpUymGdY5kqe/wTrsaEGmhW+yYYZFP9cScwtyP5FUJez5HiOLBmBHuLaUJ
kvALI4E5L4GG9vWFSu2TSNieG8Ljo5oundpxz66iesnPJFSJtTWRbEhI+WMHqwpVYo4EZWtg65XN
qOpjUWxwb+D5Zzsta+X4sQIDAQABo4IDxTCCA8EwOAYDVR0RBDEwL4ESaWhvc2tvdmFAcHMuemN1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QAECMIGlBggrBgEFBQcBAwSBmDCBlTAIBgYEAI5GAQEwCAYGBACORgEEMGoGBgQAjkYBBTBgMC4W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C6xdghhOX7Szrjff3ekJaXzzIeA=</DigestValue>
      </Reference>
      <Reference URI="/word/styles.xml?ContentType=application/vnd.openxmlformats-officedocument.wordprocessingml.styles+xml">
        <DigestMethod Algorithm="http://www.w3.org/2000/09/xmldsig#sha1"/>
        <DigestValue>WtD5EA1ySU6Np/O0gb99595xbxI=</DigestValue>
      </Reference>
      <Reference URI="/word/numbering.xml?ContentType=application/vnd.openxmlformats-officedocument.wordprocessingml.numbering+xml">
        <DigestMethod Algorithm="http://www.w3.org/2000/09/xmldsig#sha1"/>
        <DigestValue>mQp0HE6Ng/ZS9sI2R9yqO53BaFw=</DigestValue>
      </Reference>
      <Reference URI="/word/stylesWithEffects.xml?ContentType=application/vnd.ms-word.stylesWithEffects+xml">
        <DigestMethod Algorithm="http://www.w3.org/2000/09/xmldsig#sha1"/>
        <DigestValue>OE+AQqJjcaGhYM0Ivgm96+waQbo=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Se8IoZ9sxSm+rP9Z/o7PM9n434U=</DigestValue>
      </Reference>
      <Reference URI="/word/document.xml?ContentType=application/vnd.openxmlformats-officedocument.wordprocessingml.document.main+xml">
        <DigestMethod Algorithm="http://www.w3.org/2000/09/xmldsig#sha1"/>
        <DigestValue>KAY6KKnVdmpo+PMrVINcZGZlLUs=</DigestValue>
      </Reference>
      <Reference URI="/word/fontTable.xml?ContentType=application/vnd.openxmlformats-officedocument.wordprocessingml.fontTable+xml">
        <DigestMethod Algorithm="http://www.w3.org/2000/09/xmldsig#sha1"/>
        <DigestValue>BXleLW1eHX4BAVsU4cin9iA5dE4=</DigestValue>
      </Reference>
      <Reference URI="/word/footnotes.xml?ContentType=application/vnd.openxmlformats-officedocument.wordprocessingml.footnotes+xml">
        <DigestMethod Algorithm="http://www.w3.org/2000/09/xmldsig#sha1"/>
        <DigestValue>4zJ4KEXJNWY4NWFt8bI2YyMLo5E=</DigestValue>
      </Reference>
      <Reference URI="/word/endnotes.xml?ContentType=application/vnd.openxmlformats-officedocument.wordprocessingml.endnotes+xml">
        <DigestMethod Algorithm="http://www.w3.org/2000/09/xmldsig#sha1"/>
        <DigestValue>6H1foHnwFq17uFaCpTpz38ezUWM=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sm7ps83NLImYWIxYTRP2ikZuo5o=</DigestValue>
      </Reference>
    </Manifest>
    <SignatureProperties>
      <SignatureProperty Id="idSignatureTime" Target="#idPackageSignature">
        <mdssi:SignatureTime>
          <mdssi:Format>YYYY-MM-DDThh:mm:ssTZD</mdssi:Format>
          <mdssi:Value>2021-05-14T06:28:50Z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2021-05-14T06:28:50Z</xd:SigningTime>
          <xd:SigningCertificate>
            <xd:Cert>
              <xd:CertDigest>
                <DigestMethod Algorithm="http://www.w3.org/2000/09/xmldsig#sha1"/>
                <DigestValue>wnT72cD/7MS8Y9Xd0kx/EcAISNw=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89385-3565-4298-A76A-EC6871CBC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4</cp:revision>
  <cp:lastPrinted>2018-08-08T13:48:00Z</cp:lastPrinted>
  <dcterms:created xsi:type="dcterms:W3CDTF">2021-04-16T12:08:00Z</dcterms:created>
  <dcterms:modified xsi:type="dcterms:W3CDTF">2021-05-14T06:28:00Z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